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81E" w:rsidRDefault="00076596" w:rsidP="007E0E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halkboard" w:hAnsi="Chalkboard" w:cs="Chalkboard"/>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in;margin-top:0;width:87pt;height:87pt;z-index:-1" wrapcoords="2421 0 1303 559 -186 2234 -186 18807 745 20855 2048 21414 2421 21414 19179 21414 19552 21414 20855 20855 21600 18807 21600 2048 20483 559 19179 0 2421 0">
            <v:imagedata r:id="rId6" o:title="Ikona modifikuar512new"/>
            <w10:wrap type="tight"/>
          </v:shape>
        </w:pict>
      </w:r>
      <w:r w:rsidR="0050653C">
        <w:rPr>
          <w:rFonts w:ascii="Chalkboard" w:hAnsi="Chalkboard" w:cs="Chalkboard"/>
          <w:sz w:val="36"/>
          <w:szCs w:val="36"/>
        </w:rPr>
        <w:t xml:space="preserve"> </w:t>
      </w:r>
      <w:r w:rsidR="007E0ECD">
        <w:rPr>
          <w:rFonts w:ascii="Chalkboard" w:hAnsi="Chalkboard" w:cs="Chalkboard"/>
          <w:sz w:val="36"/>
          <w:szCs w:val="36"/>
        </w:rPr>
        <w:t xml:space="preserve">       </w:t>
      </w:r>
      <w:r w:rsidR="0050653C">
        <w:rPr>
          <w:rFonts w:ascii="Chalkboard" w:hAnsi="Chalkboard" w:cs="Chalkboard"/>
          <w:sz w:val="36"/>
          <w:szCs w:val="36"/>
        </w:rPr>
        <w:t xml:space="preserve"> </w:t>
      </w:r>
      <w:r w:rsidR="00B82906">
        <w:t xml:space="preserve">  </w:t>
      </w:r>
    </w:p>
    <w:p w:rsidR="0055081E" w:rsidRDefault="000765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halkboard" w:hAnsi="Chalkboard" w:cs="Chalkboard"/>
          <w:sz w:val="36"/>
          <w:szCs w:val="36"/>
        </w:rPr>
      </w:pPr>
      <w:r>
        <w:rPr>
          <w:noProof/>
        </w:rPr>
        <w:pict>
          <v:shape id="_x0000_s1027" type="#_x0000_t75" style="position:absolute;margin-left:164.25pt;margin-top:9.3pt;width:234.75pt;height:33.75pt;z-index:-2" wrapcoords="4831 480 4003 960 2898 5280 2898 8160 3174 15840 3174 16800 3243 20160 3312 20160 17183 20160 17735 20160 18702 17280 18771 11520 17735 10080 14078 8160 14285 3840 13043 2880 5245 480 4831 480">
            <v:imagedata r:id="rId7" o:title="logo1"/>
            <w10:wrap type="tight"/>
          </v:shape>
        </w:pict>
      </w:r>
    </w:p>
    <w:p w:rsidR="00076596" w:rsidRDefault="00076596" w:rsidP="005508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b/>
          <w:sz w:val="32"/>
          <w:szCs w:val="32"/>
        </w:rPr>
      </w:pPr>
    </w:p>
    <w:p w:rsidR="00076596" w:rsidRDefault="00076596" w:rsidP="005508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b/>
          <w:sz w:val="32"/>
          <w:szCs w:val="32"/>
        </w:rPr>
      </w:pPr>
    </w:p>
    <w:p w:rsidR="00076596" w:rsidRDefault="00076596" w:rsidP="005508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b/>
          <w:sz w:val="32"/>
          <w:szCs w:val="32"/>
        </w:rPr>
      </w:pPr>
    </w:p>
    <w:p w:rsidR="00076596" w:rsidRDefault="00076596" w:rsidP="0055081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b/>
          <w:sz w:val="32"/>
          <w:szCs w:val="32"/>
        </w:rPr>
      </w:pPr>
    </w:p>
    <w:p w:rsidR="00076596" w:rsidRDefault="00076596" w:rsidP="00076596">
      <w:pPr>
        <w:pStyle w:val="normal"/>
        <w:jc w:val="center"/>
      </w:pPr>
      <w:r>
        <w:rPr>
          <w:rFonts w:ascii="Calibri" w:eastAsia="Calibri" w:hAnsi="Calibri" w:cs="Calibri"/>
          <w:b/>
          <w:sz w:val="20"/>
        </w:rPr>
        <w:t xml:space="preserve">Bring Dull Photos to Life with </w:t>
      </w:r>
      <w:proofErr w:type="spellStart"/>
      <w:r>
        <w:rPr>
          <w:rFonts w:ascii="Calibri" w:eastAsia="Calibri" w:hAnsi="Calibri" w:cs="Calibri"/>
          <w:b/>
          <w:i/>
          <w:sz w:val="20"/>
        </w:rPr>
        <w:t>PhotoNova</w:t>
      </w:r>
      <w:proofErr w:type="spellEnd"/>
      <w:r>
        <w:rPr>
          <w:rFonts w:ascii="Calibri" w:eastAsia="Calibri" w:hAnsi="Calibri" w:cs="Calibri"/>
          <w:b/>
          <w:i/>
          <w:sz w:val="20"/>
        </w:rPr>
        <w:t xml:space="preserve"> 2</w:t>
      </w:r>
      <w:r>
        <w:rPr>
          <w:rFonts w:ascii="Calibri" w:eastAsia="Calibri" w:hAnsi="Calibri" w:cs="Calibri"/>
          <w:b/>
          <w:sz w:val="20"/>
        </w:rPr>
        <w:t xml:space="preserve"> on </w:t>
      </w:r>
      <w:proofErr w:type="spellStart"/>
      <w:r>
        <w:rPr>
          <w:rFonts w:ascii="Calibri" w:eastAsia="Calibri" w:hAnsi="Calibri" w:cs="Calibri"/>
          <w:b/>
          <w:sz w:val="20"/>
        </w:rPr>
        <w:t>iOS</w:t>
      </w:r>
      <w:proofErr w:type="spellEnd"/>
    </w:p>
    <w:p w:rsidR="00076596" w:rsidRDefault="00076596" w:rsidP="00076596">
      <w:pPr>
        <w:pStyle w:val="normal"/>
        <w:jc w:val="center"/>
      </w:pPr>
      <w:r>
        <w:rPr>
          <w:rFonts w:ascii="Calibri" w:eastAsia="Calibri" w:hAnsi="Calibri" w:cs="Calibri"/>
          <w:sz w:val="20"/>
        </w:rPr>
        <w:t>- Latest update to popular photo app unveils new features and exciting improvements to editing suite -</w:t>
      </w:r>
    </w:p>
    <w:p w:rsidR="00076596" w:rsidRDefault="00076596" w:rsidP="00076596">
      <w:pPr>
        <w:pStyle w:val="normal"/>
        <w:jc w:val="center"/>
      </w:pPr>
    </w:p>
    <w:p w:rsidR="00076596" w:rsidRPr="00076596" w:rsidRDefault="00076596" w:rsidP="00076596">
      <w:pPr>
        <w:pStyle w:val="normal"/>
        <w:rPr>
          <w:u w:val="single"/>
        </w:rPr>
      </w:pPr>
      <w:r>
        <w:rPr>
          <w:rFonts w:ascii="Calibri" w:eastAsia="Calibri" w:hAnsi="Calibri" w:cs="Calibri"/>
          <w:b/>
          <w:sz w:val="20"/>
        </w:rPr>
        <w:t>Tirana, Albania</w:t>
      </w:r>
      <w:r>
        <w:rPr>
          <w:rFonts w:ascii="Calibri" w:eastAsia="Calibri" w:hAnsi="Calibri" w:cs="Calibri"/>
          <w:sz w:val="20"/>
        </w:rPr>
        <w:t xml:space="preserve"> -- July 10, 2013 -- Enhance photos and transform simple pictures into stunning images with the latest update to </w:t>
      </w: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 on </w:t>
      </w:r>
      <w:proofErr w:type="spellStart"/>
      <w:r>
        <w:rPr>
          <w:rFonts w:ascii="Calibri" w:eastAsia="Calibri" w:hAnsi="Calibri" w:cs="Calibri"/>
          <w:sz w:val="20"/>
        </w:rPr>
        <w:t>iOS</w:t>
      </w:r>
      <w:proofErr w:type="spellEnd"/>
      <w:r>
        <w:rPr>
          <w:rFonts w:ascii="Calibri" w:eastAsia="Calibri" w:hAnsi="Calibri" w:cs="Calibri"/>
          <w:sz w:val="20"/>
        </w:rPr>
        <w:t xml:space="preserve">. An essential tool for both </w:t>
      </w:r>
      <w:proofErr w:type="spellStart"/>
      <w:r>
        <w:rPr>
          <w:rFonts w:ascii="Calibri" w:eastAsia="Calibri" w:hAnsi="Calibri" w:cs="Calibri"/>
          <w:sz w:val="20"/>
        </w:rPr>
        <w:t>amature</w:t>
      </w:r>
      <w:proofErr w:type="spellEnd"/>
      <w:r>
        <w:rPr>
          <w:rFonts w:ascii="Calibri" w:eastAsia="Calibri" w:hAnsi="Calibri" w:cs="Calibri"/>
          <w:sz w:val="20"/>
        </w:rPr>
        <w:t xml:space="preserve"> and professional </w:t>
      </w:r>
      <w:proofErr w:type="spellStart"/>
      <w:r>
        <w:rPr>
          <w:rFonts w:ascii="Calibri" w:eastAsia="Calibri" w:hAnsi="Calibri" w:cs="Calibri"/>
          <w:sz w:val="20"/>
        </w:rPr>
        <w:t>iPhoneographers</w:t>
      </w:r>
      <w:proofErr w:type="spellEnd"/>
      <w:r>
        <w:rPr>
          <w:rFonts w:ascii="Calibri" w:eastAsia="Calibri" w:hAnsi="Calibri" w:cs="Calibri"/>
          <w:sz w:val="20"/>
        </w:rPr>
        <w:t xml:space="preserve">, the </w:t>
      </w: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 update features a collection of exciting new editing tools that give users unprecedented control over the aesthetics of their mobile photos. Now, anyone can elevate their simple snapshots while enjoying the benefits of a streamlined photo editing workflow.</w:t>
      </w:r>
    </w:p>
    <w:p w:rsidR="00076596" w:rsidRDefault="00076596" w:rsidP="00076596">
      <w:pPr>
        <w:pStyle w:val="normal"/>
      </w:pPr>
    </w:p>
    <w:p w:rsidR="00076596" w:rsidRDefault="00076596" w:rsidP="00076596">
      <w:pPr>
        <w:pStyle w:val="normal"/>
      </w:pP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 is a unique and powerful app for mobile artists and photographers of any skill level. Special Select and Lasso categories allow individuals to quickly modify specific parts of their photos with a suite of high quality photo editing tools. Casual users can use </w:t>
      </w: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‘s new rendering capabilities to place more than 25 awesome layers into their photos including hearts, bubbles, lens flares, sunbeams and more. Professionals needn't worry, they can take advantage of the app’s unique Green Screen tool and even use the Fix tool to manage imperfections like pimples or scratches. Moreover, mobile masterpieces can be shared with friends via Email, </w:t>
      </w:r>
      <w:proofErr w:type="spellStart"/>
      <w:r>
        <w:rPr>
          <w:rFonts w:ascii="Calibri" w:eastAsia="Calibri" w:hAnsi="Calibri" w:cs="Calibri"/>
          <w:sz w:val="20"/>
        </w:rPr>
        <w:t>Facebook</w:t>
      </w:r>
      <w:proofErr w:type="spellEnd"/>
      <w:r>
        <w:rPr>
          <w:rFonts w:ascii="Calibri" w:eastAsia="Calibri" w:hAnsi="Calibri" w:cs="Calibri"/>
          <w:sz w:val="20"/>
        </w:rPr>
        <w:t xml:space="preserve">, Twitter and </w:t>
      </w:r>
      <w:proofErr w:type="spellStart"/>
      <w:r>
        <w:rPr>
          <w:rFonts w:ascii="Calibri" w:eastAsia="Calibri" w:hAnsi="Calibri" w:cs="Calibri"/>
          <w:sz w:val="20"/>
        </w:rPr>
        <w:t>Instagram</w:t>
      </w:r>
      <w:proofErr w:type="spellEnd"/>
      <w:r>
        <w:rPr>
          <w:rFonts w:ascii="Calibri" w:eastAsia="Calibri" w:hAnsi="Calibri" w:cs="Calibri"/>
          <w:sz w:val="20"/>
        </w:rPr>
        <w:t>.</w:t>
      </w:r>
    </w:p>
    <w:p w:rsidR="00076596" w:rsidRDefault="00076596" w:rsidP="00076596">
      <w:pPr>
        <w:pStyle w:val="normal"/>
      </w:pPr>
    </w:p>
    <w:p w:rsidR="00076596" w:rsidRDefault="00076596" w:rsidP="00076596">
      <w:pPr>
        <w:pStyle w:val="normal"/>
      </w:pPr>
      <w:r>
        <w:rPr>
          <w:rFonts w:ascii="Calibri" w:eastAsia="Calibri" w:hAnsi="Calibri" w:cs="Calibri"/>
          <w:i/>
          <w:sz w:val="20"/>
        </w:rPr>
        <w:t>“</w:t>
      </w:r>
      <w:r>
        <w:rPr>
          <w:rFonts w:ascii="Calibri" w:eastAsia="Calibri" w:hAnsi="Calibri" w:cs="Calibri"/>
          <w:sz w:val="20"/>
        </w:rPr>
        <w:t xml:space="preserve">The latest update to </w:t>
      </w: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 really lets individuals unleash their inner artist,” states Loran </w:t>
      </w:r>
      <w:proofErr w:type="spellStart"/>
      <w:r>
        <w:rPr>
          <w:rFonts w:ascii="Calibri" w:eastAsia="Calibri" w:hAnsi="Calibri" w:cs="Calibri"/>
          <w:sz w:val="20"/>
        </w:rPr>
        <w:t>Dyrmishi</w:t>
      </w:r>
      <w:proofErr w:type="spellEnd"/>
      <w:r>
        <w:rPr>
          <w:rFonts w:ascii="Calibri" w:eastAsia="Calibri" w:hAnsi="Calibri" w:cs="Calibri"/>
          <w:sz w:val="20"/>
        </w:rPr>
        <w:t xml:space="preserve">, CEO of </w:t>
      </w:r>
      <w:proofErr w:type="spellStart"/>
      <w:r>
        <w:rPr>
          <w:rFonts w:ascii="Calibri" w:eastAsia="Calibri" w:hAnsi="Calibri" w:cs="Calibri"/>
          <w:sz w:val="20"/>
        </w:rPr>
        <w:t>DeliX</w:t>
      </w:r>
      <w:proofErr w:type="spellEnd"/>
      <w:r>
        <w:rPr>
          <w:rFonts w:ascii="Calibri" w:eastAsia="Calibri" w:hAnsi="Calibri" w:cs="Calibri"/>
          <w:sz w:val="20"/>
        </w:rPr>
        <w:t xml:space="preserve"> Ltd. “We’ve included a roster of new and improved features to better help our users create the most beautiful photos possible right within the app. We can’t wait to see what amazing images our fans will produce!"</w:t>
      </w:r>
    </w:p>
    <w:p w:rsidR="00076596" w:rsidRDefault="00076596" w:rsidP="00076596">
      <w:pPr>
        <w:pStyle w:val="normal"/>
      </w:pPr>
    </w:p>
    <w:p w:rsidR="00261496" w:rsidRPr="00261496" w:rsidRDefault="00261496" w:rsidP="00076596">
      <w:pPr>
        <w:pStyle w:val="normal"/>
        <w:rPr>
          <w:rFonts w:asciiTheme="minorHAnsi" w:hAnsiTheme="minorHAnsi"/>
          <w:b/>
          <w:sz w:val="20"/>
          <w:szCs w:val="20"/>
        </w:rPr>
      </w:pPr>
      <w:r w:rsidRPr="00261496">
        <w:rPr>
          <w:rFonts w:asciiTheme="minorHAnsi" w:hAnsiTheme="minorHAnsi"/>
          <w:b/>
          <w:sz w:val="20"/>
          <w:szCs w:val="20"/>
        </w:rPr>
        <w:t>Top Features</w:t>
      </w:r>
      <w:r w:rsidRPr="00261496">
        <w:rPr>
          <w:rFonts w:asciiTheme="minorHAnsi" w:hAnsiTheme="minorHAnsi"/>
          <w:b/>
          <w:sz w:val="20"/>
          <w:szCs w:val="20"/>
        </w:rPr>
        <w:br/>
      </w: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 xml:space="preserve">Over 250 </w:t>
      </w:r>
      <w:proofErr w:type="spellStart"/>
      <w:r w:rsidRPr="00261496">
        <w:rPr>
          <w:rFonts w:asciiTheme="minorHAnsi" w:hAnsiTheme="minorHAnsi"/>
          <w:b/>
          <w:sz w:val="20"/>
          <w:szCs w:val="20"/>
        </w:rPr>
        <w:t>Effects,Filters</w:t>
      </w:r>
      <w:proofErr w:type="spellEnd"/>
      <w:r w:rsidRPr="00261496">
        <w:rPr>
          <w:rFonts w:asciiTheme="minorHAnsi" w:hAnsiTheme="minorHAnsi"/>
          <w:b/>
          <w:sz w:val="20"/>
          <w:szCs w:val="20"/>
        </w:rPr>
        <w:t xml:space="preserve"> and photo Frames</w:t>
      </w:r>
      <w:r>
        <w:rPr>
          <w:rFonts w:asciiTheme="minorHAnsi" w:hAnsiTheme="minorHAnsi"/>
          <w:sz w:val="20"/>
          <w:szCs w:val="20"/>
        </w:rPr>
        <w:t>:</w:t>
      </w:r>
      <w:r w:rsidRPr="00261496">
        <w:rPr>
          <w:rFonts w:asciiTheme="minorHAnsi" w:hAnsiTheme="minorHAnsi"/>
          <w:sz w:val="20"/>
          <w:szCs w:val="20"/>
        </w:rPr>
        <w:br/>
      </w:r>
      <w:r>
        <w:rPr>
          <w:rFonts w:asciiTheme="minorHAnsi" w:hAnsiTheme="minorHAnsi"/>
          <w:sz w:val="20"/>
          <w:szCs w:val="20"/>
        </w:rPr>
        <w:t>-</w:t>
      </w:r>
      <w:r>
        <w:rPr>
          <w:rFonts w:asciiTheme="minorHAnsi" w:hAnsiTheme="minorHAnsi"/>
          <w:b/>
          <w:sz w:val="20"/>
          <w:szCs w:val="20"/>
        </w:rPr>
        <w:t xml:space="preserve">10 Effects </w:t>
      </w:r>
      <w:r w:rsidRPr="00261496">
        <w:rPr>
          <w:rFonts w:asciiTheme="minorHAnsi" w:hAnsiTheme="minorHAnsi"/>
          <w:b/>
          <w:sz w:val="20"/>
          <w:szCs w:val="20"/>
        </w:rPr>
        <w:t>ategories</w:t>
      </w:r>
      <w:r>
        <w:rPr>
          <w:rFonts w:asciiTheme="minorHAnsi" w:hAnsiTheme="minorHAnsi"/>
          <w:sz w:val="20"/>
          <w:szCs w:val="20"/>
        </w:rPr>
        <w:t>:</w:t>
      </w:r>
      <w:r w:rsidRPr="00261496">
        <w:rPr>
          <w:rFonts w:asciiTheme="minorHAnsi" w:hAnsiTheme="minorHAnsi"/>
          <w:sz w:val="20"/>
          <w:szCs w:val="20"/>
        </w:rPr>
        <w:t>NovaMate,Summer,Elegance,Vintage,Black&amp;White,Colorize,Special,Filters, Tones and Frames.</w:t>
      </w:r>
    </w:p>
    <w:p w:rsidR="00261496" w:rsidRDefault="00261496" w:rsidP="00076596">
      <w:pPr>
        <w:pStyle w:val="normal"/>
        <w:rPr>
          <w:rFonts w:asciiTheme="minorHAnsi" w:hAnsiTheme="minorHAnsi"/>
          <w:sz w:val="20"/>
          <w:szCs w:val="20"/>
        </w:rPr>
      </w:pPr>
      <w:r>
        <w:rPr>
          <w:rFonts w:asciiTheme="minorHAnsi" w:hAnsiTheme="minorHAnsi"/>
          <w:sz w:val="20"/>
          <w:szCs w:val="20"/>
        </w:rPr>
        <w:t>-</w:t>
      </w:r>
      <w:r w:rsidRPr="00261496">
        <w:rPr>
          <w:rFonts w:asciiTheme="minorHAnsi" w:hAnsiTheme="minorHAnsi"/>
          <w:b/>
          <w:sz w:val="20"/>
          <w:szCs w:val="20"/>
        </w:rPr>
        <w:t>A Variety of Effects and Filters like</w:t>
      </w:r>
      <w:r>
        <w:rPr>
          <w:rFonts w:asciiTheme="minorHAnsi" w:hAnsiTheme="minorHAnsi"/>
          <w:sz w:val="20"/>
          <w:szCs w:val="20"/>
        </w:rPr>
        <w:t>:</w:t>
      </w:r>
      <w:r w:rsidRPr="00261496">
        <w:rPr>
          <w:rFonts w:asciiTheme="minorHAnsi" w:hAnsiTheme="minorHAnsi"/>
          <w:sz w:val="20"/>
          <w:szCs w:val="20"/>
        </w:rPr>
        <w:t xml:space="preserve"> </w:t>
      </w:r>
      <w:proofErr w:type="spellStart"/>
      <w:r w:rsidRPr="00261496">
        <w:rPr>
          <w:rFonts w:asciiTheme="minorHAnsi" w:hAnsiTheme="minorHAnsi"/>
          <w:sz w:val="20"/>
          <w:szCs w:val="20"/>
        </w:rPr>
        <w:t>Glamour,Diabolik,Summer,London,Elegance</w:t>
      </w:r>
      <w:proofErr w:type="spellEnd"/>
      <w:r w:rsidRPr="00261496">
        <w:rPr>
          <w:rFonts w:asciiTheme="minorHAnsi" w:hAnsiTheme="minorHAnsi"/>
          <w:sz w:val="20"/>
          <w:szCs w:val="20"/>
        </w:rPr>
        <w:t xml:space="preserve"> N.1,Soft </w:t>
      </w:r>
      <w:proofErr w:type="spellStart"/>
      <w:r w:rsidRPr="00261496">
        <w:rPr>
          <w:rFonts w:asciiTheme="minorHAnsi" w:hAnsiTheme="minorHAnsi"/>
          <w:sz w:val="20"/>
          <w:szCs w:val="20"/>
        </w:rPr>
        <w:t>Antique,Magic,Risen,Black</w:t>
      </w:r>
      <w:proofErr w:type="spellEnd"/>
      <w:r w:rsidRPr="00261496">
        <w:rPr>
          <w:rFonts w:asciiTheme="minorHAnsi" w:hAnsiTheme="minorHAnsi"/>
          <w:sz w:val="20"/>
          <w:szCs w:val="20"/>
        </w:rPr>
        <w:t xml:space="preserve"> </w:t>
      </w:r>
      <w:proofErr w:type="spellStart"/>
      <w:r w:rsidRPr="00261496">
        <w:rPr>
          <w:rFonts w:asciiTheme="minorHAnsi" w:hAnsiTheme="minorHAnsi"/>
          <w:sz w:val="20"/>
          <w:szCs w:val="20"/>
        </w:rPr>
        <w:t>Ice,Fog</w:t>
      </w:r>
      <w:proofErr w:type="spellEnd"/>
      <w:r w:rsidRPr="00261496">
        <w:rPr>
          <w:rFonts w:asciiTheme="minorHAnsi" w:hAnsiTheme="minorHAnsi"/>
          <w:sz w:val="20"/>
          <w:szCs w:val="20"/>
        </w:rPr>
        <w:t xml:space="preserve"> </w:t>
      </w:r>
      <w:proofErr w:type="spellStart"/>
      <w:r w:rsidRPr="00261496">
        <w:rPr>
          <w:rFonts w:asciiTheme="minorHAnsi" w:hAnsiTheme="minorHAnsi"/>
          <w:sz w:val="20"/>
          <w:szCs w:val="20"/>
        </w:rPr>
        <w:t>Night,Glam</w:t>
      </w:r>
      <w:proofErr w:type="spellEnd"/>
      <w:r w:rsidRPr="00261496">
        <w:rPr>
          <w:rFonts w:asciiTheme="minorHAnsi" w:hAnsiTheme="minorHAnsi"/>
          <w:sz w:val="20"/>
          <w:szCs w:val="20"/>
        </w:rPr>
        <w:t xml:space="preserve"> N.1 , </w:t>
      </w:r>
      <w:proofErr w:type="spellStart"/>
      <w:r w:rsidRPr="00261496">
        <w:rPr>
          <w:rFonts w:asciiTheme="minorHAnsi" w:hAnsiTheme="minorHAnsi"/>
          <w:sz w:val="20"/>
          <w:szCs w:val="20"/>
        </w:rPr>
        <w:t>Paradise,Never</w:t>
      </w:r>
      <w:proofErr w:type="spellEnd"/>
      <w:r w:rsidRPr="00261496">
        <w:rPr>
          <w:rFonts w:asciiTheme="minorHAnsi" w:hAnsiTheme="minorHAnsi"/>
          <w:sz w:val="20"/>
          <w:szCs w:val="20"/>
        </w:rPr>
        <w:t xml:space="preserve"> </w:t>
      </w:r>
      <w:proofErr w:type="spellStart"/>
      <w:r w:rsidRPr="00261496">
        <w:rPr>
          <w:rFonts w:asciiTheme="minorHAnsi" w:hAnsiTheme="minorHAnsi"/>
          <w:sz w:val="20"/>
          <w:szCs w:val="20"/>
        </w:rPr>
        <w:t>Change,Sketch,Toon,Emboss,Pixel</w:t>
      </w:r>
      <w:proofErr w:type="spellEnd"/>
      <w:r w:rsidRPr="00261496">
        <w:rPr>
          <w:rFonts w:asciiTheme="minorHAnsi" w:hAnsiTheme="minorHAnsi"/>
          <w:sz w:val="20"/>
          <w:szCs w:val="20"/>
        </w:rPr>
        <w:t xml:space="preserve"> and a lot more.</w:t>
      </w:r>
    </w:p>
    <w:p w:rsidR="00261496" w:rsidRDefault="00261496" w:rsidP="00076596">
      <w:pPr>
        <w:pStyle w:val="normal"/>
        <w:rPr>
          <w:rFonts w:asciiTheme="minorHAnsi" w:hAnsiTheme="minorHAnsi"/>
          <w:sz w:val="20"/>
          <w:szCs w:val="20"/>
        </w:rPr>
      </w:pPr>
      <w:r>
        <w:rPr>
          <w:rFonts w:asciiTheme="minorHAnsi" w:hAnsiTheme="minorHAnsi"/>
          <w:sz w:val="20"/>
          <w:szCs w:val="20"/>
        </w:rPr>
        <w:t>-</w:t>
      </w:r>
      <w:r w:rsidRPr="00261496">
        <w:rPr>
          <w:rFonts w:asciiTheme="minorHAnsi" w:hAnsiTheme="minorHAnsi"/>
          <w:b/>
          <w:sz w:val="20"/>
          <w:szCs w:val="20"/>
        </w:rPr>
        <w:t>13 beautiful Frames</w:t>
      </w:r>
      <w:r w:rsidRPr="00261496">
        <w:rPr>
          <w:rFonts w:asciiTheme="minorHAnsi" w:hAnsiTheme="minorHAnsi"/>
          <w:sz w:val="20"/>
          <w:szCs w:val="20"/>
        </w:rPr>
        <w:t xml:space="preserve"> to apply to your photos.</w:t>
      </w:r>
    </w:p>
    <w:p w:rsidR="00261496" w:rsidRDefault="00261496" w:rsidP="00076596">
      <w:pPr>
        <w:pStyle w:val="normal"/>
        <w:rPr>
          <w:rFonts w:asciiTheme="minorHAnsi" w:hAnsiTheme="minorHAnsi"/>
          <w:sz w:val="20"/>
          <w:szCs w:val="20"/>
        </w:rPr>
      </w:pPr>
      <w:r w:rsidRPr="00261496">
        <w:rPr>
          <w:rFonts w:asciiTheme="minorHAnsi" w:hAnsiTheme="minorHAnsi"/>
          <w:sz w:val="20"/>
          <w:szCs w:val="20"/>
        </w:rPr>
        <w:br/>
      </w:r>
      <w:proofErr w:type="spellStart"/>
      <w:r>
        <w:rPr>
          <w:rFonts w:asciiTheme="minorHAnsi" w:hAnsiTheme="minorHAnsi"/>
          <w:b/>
          <w:sz w:val="20"/>
          <w:szCs w:val="20"/>
        </w:rPr>
        <w:t>GreenScreen</w:t>
      </w:r>
      <w:proofErr w:type="spellEnd"/>
      <w:r>
        <w:rPr>
          <w:rFonts w:asciiTheme="minorHAnsi" w:hAnsiTheme="minorHAnsi"/>
          <w:b/>
          <w:sz w:val="20"/>
          <w:szCs w:val="20"/>
        </w:rPr>
        <w:t xml:space="preserve"> T</w:t>
      </w:r>
      <w:r w:rsidRPr="00261496">
        <w:rPr>
          <w:rFonts w:asciiTheme="minorHAnsi" w:hAnsiTheme="minorHAnsi"/>
          <w:b/>
          <w:sz w:val="20"/>
          <w:szCs w:val="20"/>
        </w:rPr>
        <w:t>ool</w:t>
      </w:r>
      <w:r>
        <w:rPr>
          <w:rFonts w:asciiTheme="minorHAnsi" w:hAnsiTheme="minorHAnsi"/>
          <w:sz w:val="20"/>
          <w:szCs w:val="20"/>
        </w:rPr>
        <w:t>:</w:t>
      </w:r>
      <w:r w:rsidRPr="00261496">
        <w:rPr>
          <w:rFonts w:asciiTheme="minorHAnsi" w:hAnsiTheme="minorHAnsi"/>
          <w:sz w:val="20"/>
          <w:szCs w:val="20"/>
        </w:rPr>
        <w:t xml:space="preserve"> Now you can become a movie </w:t>
      </w:r>
      <w:proofErr w:type="spellStart"/>
      <w:r w:rsidRPr="00261496">
        <w:rPr>
          <w:rFonts w:asciiTheme="minorHAnsi" w:hAnsiTheme="minorHAnsi"/>
          <w:sz w:val="20"/>
          <w:szCs w:val="20"/>
        </w:rPr>
        <w:t>star.Choose</w:t>
      </w:r>
      <w:proofErr w:type="spellEnd"/>
      <w:r w:rsidRPr="00261496">
        <w:rPr>
          <w:rFonts w:asciiTheme="minorHAnsi" w:hAnsiTheme="minorHAnsi"/>
          <w:sz w:val="20"/>
          <w:szCs w:val="20"/>
        </w:rPr>
        <w:t xml:space="preserve"> a photo with a green background(a green screen photo) and change it with any photo you like.</w:t>
      </w:r>
    </w:p>
    <w:p w:rsidR="00261496" w:rsidRDefault="00261496" w:rsidP="00076596">
      <w:pPr>
        <w:pStyle w:val="normal"/>
        <w:rPr>
          <w:rFonts w:asciiTheme="minorHAnsi" w:hAnsiTheme="minorHAnsi"/>
          <w:sz w:val="20"/>
          <w:szCs w:val="20"/>
        </w:rPr>
      </w:pPr>
      <w:r w:rsidRPr="00261496">
        <w:rPr>
          <w:rFonts w:asciiTheme="minorHAnsi" w:hAnsiTheme="minorHAnsi"/>
          <w:sz w:val="20"/>
          <w:szCs w:val="20"/>
        </w:rPr>
        <w:br/>
      </w:r>
      <w:r w:rsidRPr="00261496">
        <w:rPr>
          <w:rFonts w:asciiTheme="minorHAnsi" w:hAnsiTheme="minorHAnsi"/>
          <w:b/>
          <w:sz w:val="20"/>
          <w:szCs w:val="20"/>
        </w:rPr>
        <w:t xml:space="preserve">Lasso </w:t>
      </w:r>
      <w:proofErr w:type="spellStart"/>
      <w:r w:rsidRPr="00261496">
        <w:rPr>
          <w:rFonts w:asciiTheme="minorHAnsi" w:hAnsiTheme="minorHAnsi"/>
          <w:b/>
          <w:sz w:val="20"/>
          <w:szCs w:val="20"/>
        </w:rPr>
        <w:t>Tool</w:t>
      </w:r>
      <w:r>
        <w:rPr>
          <w:rFonts w:asciiTheme="minorHAnsi" w:hAnsiTheme="minorHAnsi"/>
          <w:sz w:val="20"/>
          <w:szCs w:val="20"/>
        </w:rPr>
        <w:t>:</w:t>
      </w:r>
      <w:r w:rsidRPr="00261496">
        <w:rPr>
          <w:rFonts w:asciiTheme="minorHAnsi" w:hAnsiTheme="minorHAnsi"/>
          <w:sz w:val="20"/>
          <w:szCs w:val="20"/>
        </w:rPr>
        <w:t>Select</w:t>
      </w:r>
      <w:proofErr w:type="spellEnd"/>
      <w:r w:rsidRPr="00261496">
        <w:rPr>
          <w:rFonts w:asciiTheme="minorHAnsi" w:hAnsiTheme="minorHAnsi"/>
          <w:sz w:val="20"/>
          <w:szCs w:val="20"/>
        </w:rPr>
        <w:t xml:space="preserve"> a particular part of the photo and apply any adjustment you like.</w:t>
      </w:r>
      <w:r w:rsidRPr="00261496">
        <w:rPr>
          <w:rFonts w:asciiTheme="minorHAnsi" w:hAnsiTheme="minorHAnsi"/>
          <w:sz w:val="20"/>
          <w:szCs w:val="20"/>
        </w:rPr>
        <w:br/>
      </w:r>
    </w:p>
    <w:p w:rsidR="00261496" w:rsidRDefault="00261496" w:rsidP="00076596">
      <w:pPr>
        <w:pStyle w:val="normal"/>
        <w:rPr>
          <w:rFonts w:asciiTheme="minorHAnsi" w:hAnsiTheme="minorHAnsi"/>
          <w:b/>
          <w:sz w:val="20"/>
          <w:szCs w:val="20"/>
        </w:rPr>
      </w:pPr>
      <w:r w:rsidRPr="00261496">
        <w:rPr>
          <w:rFonts w:asciiTheme="minorHAnsi" w:hAnsiTheme="minorHAnsi"/>
          <w:b/>
          <w:sz w:val="20"/>
          <w:szCs w:val="20"/>
        </w:rPr>
        <w:lastRenderedPageBreak/>
        <w:t>Selective FX Tool:</w:t>
      </w:r>
      <w:r w:rsidRPr="00261496">
        <w:rPr>
          <w:rFonts w:asciiTheme="minorHAnsi" w:hAnsiTheme="minorHAnsi"/>
          <w:sz w:val="20"/>
          <w:szCs w:val="20"/>
        </w:rPr>
        <w:t xml:space="preserve"> Select with one of the tools a particular part of the photo and apply any adjustment you like.</w:t>
      </w:r>
      <w:r w:rsidRPr="00261496">
        <w:rPr>
          <w:rFonts w:asciiTheme="minorHAnsi" w:hAnsiTheme="minorHAnsi"/>
          <w:sz w:val="20"/>
          <w:szCs w:val="20"/>
        </w:rPr>
        <w:br/>
      </w: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Fix Tool</w:t>
      </w:r>
      <w:r>
        <w:rPr>
          <w:rFonts w:asciiTheme="minorHAnsi" w:hAnsiTheme="minorHAnsi"/>
          <w:b/>
          <w:sz w:val="20"/>
          <w:szCs w:val="20"/>
        </w:rPr>
        <w:t xml:space="preserve">: </w:t>
      </w:r>
      <w:r w:rsidRPr="00261496">
        <w:rPr>
          <w:rFonts w:asciiTheme="minorHAnsi" w:hAnsiTheme="minorHAnsi"/>
          <w:sz w:val="20"/>
          <w:szCs w:val="20"/>
        </w:rPr>
        <w:t>Adjust the little imperfectio</w:t>
      </w:r>
      <w:r>
        <w:rPr>
          <w:rFonts w:asciiTheme="minorHAnsi" w:hAnsiTheme="minorHAnsi"/>
          <w:sz w:val="20"/>
          <w:szCs w:val="20"/>
        </w:rPr>
        <w:t>ns on the photo.</w:t>
      </w:r>
      <w:r>
        <w:rPr>
          <w:rFonts w:asciiTheme="minorHAnsi" w:hAnsiTheme="minorHAnsi"/>
          <w:sz w:val="20"/>
          <w:szCs w:val="20"/>
        </w:rPr>
        <w:br/>
      </w: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Vignette tool:</w:t>
      </w:r>
      <w:r w:rsidRPr="00261496">
        <w:rPr>
          <w:rFonts w:asciiTheme="minorHAnsi" w:hAnsiTheme="minorHAnsi"/>
          <w:sz w:val="20"/>
          <w:szCs w:val="20"/>
        </w:rPr>
        <w:t xml:space="preserve"> You can apply a Vignette to the photo and change its position and color.</w:t>
      </w:r>
      <w:r w:rsidRPr="00261496">
        <w:rPr>
          <w:rFonts w:asciiTheme="minorHAnsi" w:hAnsiTheme="minorHAnsi"/>
          <w:sz w:val="20"/>
          <w:szCs w:val="20"/>
        </w:rPr>
        <w:br/>
      </w: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Focus tool:</w:t>
      </w:r>
      <w:r>
        <w:rPr>
          <w:rFonts w:asciiTheme="minorHAnsi" w:hAnsiTheme="minorHAnsi"/>
          <w:sz w:val="20"/>
          <w:szCs w:val="20"/>
        </w:rPr>
        <w:t xml:space="preserve"> </w:t>
      </w:r>
      <w:r w:rsidRPr="00261496">
        <w:rPr>
          <w:rFonts w:asciiTheme="minorHAnsi" w:hAnsiTheme="minorHAnsi"/>
          <w:sz w:val="20"/>
          <w:szCs w:val="20"/>
        </w:rPr>
        <w:t xml:space="preserve"> You can add Focus to the photo and change its position and intensity.</w:t>
      </w:r>
    </w:p>
    <w:p w:rsidR="00261496" w:rsidRDefault="00261496" w:rsidP="00076596">
      <w:pPr>
        <w:pStyle w:val="normal"/>
        <w:rPr>
          <w:rFonts w:asciiTheme="minorHAnsi" w:hAnsiTheme="minorHAnsi"/>
          <w:sz w:val="20"/>
          <w:szCs w:val="20"/>
        </w:rPr>
      </w:pPr>
      <w:r w:rsidRPr="00261496">
        <w:rPr>
          <w:rFonts w:asciiTheme="minorHAnsi" w:hAnsiTheme="minorHAnsi"/>
          <w:sz w:val="20"/>
          <w:szCs w:val="20"/>
        </w:rPr>
        <w:br/>
      </w:r>
      <w:r w:rsidRPr="00261496">
        <w:rPr>
          <w:rFonts w:asciiTheme="minorHAnsi" w:hAnsiTheme="minorHAnsi"/>
          <w:b/>
          <w:sz w:val="20"/>
          <w:szCs w:val="20"/>
        </w:rPr>
        <w:t>-Swirl tool</w:t>
      </w:r>
      <w:r>
        <w:rPr>
          <w:rFonts w:asciiTheme="minorHAnsi" w:hAnsiTheme="minorHAnsi"/>
          <w:b/>
          <w:sz w:val="20"/>
          <w:szCs w:val="20"/>
        </w:rPr>
        <w:t xml:space="preserve">: </w:t>
      </w:r>
      <w:r w:rsidRPr="00261496">
        <w:rPr>
          <w:rFonts w:asciiTheme="minorHAnsi" w:hAnsiTheme="minorHAnsi"/>
          <w:sz w:val="20"/>
          <w:szCs w:val="20"/>
        </w:rPr>
        <w:t>Add a Swirl to a particular part of the photo.</w:t>
      </w:r>
    </w:p>
    <w:p w:rsidR="00261496" w:rsidRDefault="00261496" w:rsidP="00076596">
      <w:pPr>
        <w:pStyle w:val="normal"/>
        <w:rPr>
          <w:rFonts w:asciiTheme="minorHAnsi" w:hAnsiTheme="minorHAnsi"/>
          <w:sz w:val="20"/>
          <w:szCs w:val="20"/>
        </w:rPr>
      </w:pP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Painting</w:t>
      </w:r>
      <w:r w:rsidRPr="00261496">
        <w:rPr>
          <w:rFonts w:asciiTheme="minorHAnsi" w:hAnsiTheme="minorHAnsi"/>
          <w:sz w:val="20"/>
          <w:szCs w:val="20"/>
        </w:rPr>
        <w:t xml:space="preserve"> or write to make your photos even </w:t>
      </w:r>
      <w:proofErr w:type="spellStart"/>
      <w:r w:rsidRPr="00261496">
        <w:rPr>
          <w:rFonts w:asciiTheme="minorHAnsi" w:hAnsiTheme="minorHAnsi"/>
          <w:sz w:val="20"/>
          <w:szCs w:val="20"/>
        </w:rPr>
        <w:t>uniques</w:t>
      </w:r>
      <w:proofErr w:type="spellEnd"/>
      <w:r w:rsidRPr="00261496">
        <w:rPr>
          <w:rFonts w:asciiTheme="minorHAnsi" w:hAnsiTheme="minorHAnsi"/>
          <w:sz w:val="20"/>
          <w:szCs w:val="20"/>
        </w:rPr>
        <w:t>.</w:t>
      </w:r>
      <w:r w:rsidRPr="00261496">
        <w:rPr>
          <w:rFonts w:asciiTheme="minorHAnsi" w:hAnsiTheme="minorHAnsi"/>
          <w:sz w:val="20"/>
          <w:szCs w:val="20"/>
        </w:rPr>
        <w:br/>
      </w:r>
    </w:p>
    <w:p w:rsidR="00261496" w:rsidRDefault="00261496" w:rsidP="00076596">
      <w:pPr>
        <w:pStyle w:val="normal"/>
        <w:rPr>
          <w:rFonts w:asciiTheme="minorHAnsi" w:hAnsiTheme="minorHAnsi"/>
          <w:sz w:val="20"/>
          <w:szCs w:val="20"/>
        </w:rPr>
      </w:pPr>
      <w:r w:rsidRPr="00261496">
        <w:rPr>
          <w:rFonts w:asciiTheme="minorHAnsi" w:hAnsiTheme="minorHAnsi"/>
          <w:b/>
          <w:sz w:val="20"/>
          <w:szCs w:val="20"/>
        </w:rPr>
        <w:t>Color Adjustment</w:t>
      </w:r>
      <w:r>
        <w:rPr>
          <w:rFonts w:asciiTheme="minorHAnsi" w:hAnsiTheme="minorHAnsi"/>
          <w:sz w:val="20"/>
          <w:szCs w:val="20"/>
        </w:rPr>
        <w:t xml:space="preserve">: </w:t>
      </w:r>
      <w:r w:rsidRPr="00261496">
        <w:rPr>
          <w:rFonts w:asciiTheme="minorHAnsi" w:hAnsiTheme="minorHAnsi"/>
          <w:sz w:val="20"/>
          <w:szCs w:val="20"/>
        </w:rPr>
        <w:t>Put the finishin</w:t>
      </w:r>
      <w:r>
        <w:rPr>
          <w:rFonts w:asciiTheme="minorHAnsi" w:hAnsiTheme="minorHAnsi"/>
          <w:sz w:val="20"/>
          <w:szCs w:val="20"/>
        </w:rPr>
        <w:t>g touch on photos by modifying:</w:t>
      </w:r>
      <w:r w:rsidRPr="00261496">
        <w:rPr>
          <w:rFonts w:asciiTheme="minorHAnsi" w:hAnsiTheme="minorHAnsi"/>
          <w:sz w:val="20"/>
          <w:szCs w:val="20"/>
        </w:rPr>
        <w:br/>
        <w:t xml:space="preserve">- Brightness &amp; Contrast. </w:t>
      </w:r>
      <w:r w:rsidRPr="00261496">
        <w:rPr>
          <w:rFonts w:asciiTheme="minorHAnsi" w:hAnsiTheme="minorHAnsi"/>
          <w:sz w:val="20"/>
          <w:szCs w:val="20"/>
        </w:rPr>
        <w:br/>
        <w:t xml:space="preserve">- The Red, Blue or Green color of your photo. </w:t>
      </w:r>
      <w:r w:rsidRPr="00261496">
        <w:rPr>
          <w:rFonts w:asciiTheme="minorHAnsi" w:hAnsiTheme="minorHAnsi"/>
          <w:sz w:val="20"/>
          <w:szCs w:val="20"/>
        </w:rPr>
        <w:br/>
        <w:t>- The saturation and hue.</w:t>
      </w:r>
    </w:p>
    <w:p w:rsidR="00261496" w:rsidRPr="00780A58" w:rsidRDefault="00261496" w:rsidP="00076596">
      <w:pPr>
        <w:pStyle w:val="normal"/>
        <w:rPr>
          <w:rFonts w:asciiTheme="minorHAnsi" w:hAnsiTheme="minorHAnsi"/>
          <w:sz w:val="20"/>
          <w:szCs w:val="20"/>
        </w:rPr>
      </w:pPr>
    </w:p>
    <w:p w:rsidR="00261496" w:rsidRPr="00780A58" w:rsidRDefault="00780A58" w:rsidP="00076596">
      <w:pPr>
        <w:pStyle w:val="normal"/>
        <w:rPr>
          <w:rFonts w:asciiTheme="minorHAnsi" w:hAnsiTheme="minorHAnsi"/>
          <w:sz w:val="20"/>
          <w:szCs w:val="20"/>
        </w:rPr>
      </w:pPr>
      <w:r>
        <w:rPr>
          <w:rFonts w:asciiTheme="minorHAnsi" w:hAnsiTheme="minorHAnsi"/>
          <w:b/>
          <w:sz w:val="20"/>
          <w:szCs w:val="20"/>
        </w:rPr>
        <w:t xml:space="preserve">Share: </w:t>
      </w:r>
      <w:r w:rsidR="00261496" w:rsidRPr="00261496">
        <w:rPr>
          <w:rFonts w:asciiTheme="minorHAnsi" w:hAnsiTheme="minorHAnsi"/>
          <w:b/>
          <w:sz w:val="20"/>
          <w:szCs w:val="20"/>
        </w:rPr>
        <w:t xml:space="preserve"> </w:t>
      </w:r>
      <w:r w:rsidR="00261496" w:rsidRPr="00780A58">
        <w:rPr>
          <w:rFonts w:asciiTheme="minorHAnsi" w:hAnsiTheme="minorHAnsi"/>
          <w:sz w:val="20"/>
          <w:szCs w:val="20"/>
        </w:rPr>
        <w:t xml:space="preserve">Instantly share your photos to </w:t>
      </w:r>
      <w:proofErr w:type="spellStart"/>
      <w:r w:rsidR="00261496" w:rsidRPr="00780A58">
        <w:rPr>
          <w:rFonts w:asciiTheme="minorHAnsi" w:hAnsiTheme="minorHAnsi"/>
          <w:sz w:val="20"/>
          <w:szCs w:val="20"/>
        </w:rPr>
        <w:t>Facebook</w:t>
      </w:r>
      <w:proofErr w:type="spellEnd"/>
      <w:r w:rsidR="00261496" w:rsidRPr="00780A58">
        <w:rPr>
          <w:rFonts w:asciiTheme="minorHAnsi" w:hAnsiTheme="minorHAnsi"/>
          <w:sz w:val="20"/>
          <w:szCs w:val="20"/>
        </w:rPr>
        <w:t xml:space="preserve">, </w:t>
      </w:r>
      <w:proofErr w:type="spellStart"/>
      <w:r w:rsidR="00261496" w:rsidRPr="00780A58">
        <w:rPr>
          <w:rFonts w:asciiTheme="minorHAnsi" w:hAnsiTheme="minorHAnsi"/>
          <w:sz w:val="20"/>
          <w:szCs w:val="20"/>
        </w:rPr>
        <w:t>Instagram</w:t>
      </w:r>
      <w:proofErr w:type="spellEnd"/>
      <w:r w:rsidR="00261496" w:rsidRPr="00780A58">
        <w:rPr>
          <w:rFonts w:asciiTheme="minorHAnsi" w:hAnsiTheme="minorHAnsi"/>
          <w:sz w:val="20"/>
          <w:szCs w:val="20"/>
        </w:rPr>
        <w:t>, Twitter, or via email.</w:t>
      </w:r>
    </w:p>
    <w:p w:rsidR="00261496" w:rsidRDefault="00261496" w:rsidP="00076596">
      <w:pPr>
        <w:pStyle w:val="normal"/>
        <w:rPr>
          <w:rFonts w:asciiTheme="minorHAnsi" w:hAnsiTheme="minorHAnsi"/>
          <w:sz w:val="20"/>
          <w:szCs w:val="20"/>
        </w:rPr>
      </w:pPr>
    </w:p>
    <w:p w:rsidR="00261496" w:rsidRPr="00261496" w:rsidRDefault="00261496" w:rsidP="00076596">
      <w:pPr>
        <w:pStyle w:val="normal"/>
        <w:rPr>
          <w:rFonts w:asciiTheme="minorHAnsi" w:hAnsiTheme="minorHAnsi"/>
          <w:sz w:val="20"/>
          <w:szCs w:val="20"/>
        </w:rPr>
      </w:pPr>
    </w:p>
    <w:p w:rsidR="00261496" w:rsidRDefault="00261496" w:rsidP="00076596">
      <w:pPr>
        <w:pStyle w:val="normal"/>
      </w:pPr>
    </w:p>
    <w:p w:rsidR="00076596" w:rsidRDefault="00076596" w:rsidP="00076596">
      <w:pPr>
        <w:pStyle w:val="normal"/>
      </w:pPr>
      <w:proofErr w:type="spellStart"/>
      <w:r>
        <w:rPr>
          <w:rFonts w:ascii="Calibri" w:eastAsia="Calibri" w:hAnsi="Calibri" w:cs="Calibri"/>
          <w:b/>
          <w:i/>
          <w:sz w:val="20"/>
        </w:rPr>
        <w:t>PhotoNova</w:t>
      </w:r>
      <w:proofErr w:type="spellEnd"/>
      <w:r>
        <w:rPr>
          <w:rFonts w:ascii="Calibri" w:eastAsia="Calibri" w:hAnsi="Calibri" w:cs="Calibri"/>
          <w:b/>
          <w:i/>
          <w:sz w:val="20"/>
        </w:rPr>
        <w:t xml:space="preserve"> 2</w:t>
      </w:r>
      <w:r>
        <w:rPr>
          <w:rFonts w:ascii="Calibri" w:eastAsia="Calibri" w:hAnsi="Calibri" w:cs="Calibri"/>
          <w:b/>
          <w:sz w:val="20"/>
        </w:rPr>
        <w:t xml:space="preserve"> Update Features</w:t>
      </w:r>
    </w:p>
    <w:p w:rsidR="00076596" w:rsidRDefault="00076596" w:rsidP="00076596">
      <w:pPr>
        <w:pStyle w:val="normal"/>
      </w:pPr>
    </w:p>
    <w:p w:rsidR="00076596" w:rsidRDefault="00076596" w:rsidP="00076596">
      <w:pPr>
        <w:pStyle w:val="normal"/>
      </w:pPr>
      <w:r>
        <w:rPr>
          <w:rFonts w:ascii="Calibri" w:eastAsia="Calibri" w:hAnsi="Calibri" w:cs="Calibri"/>
          <w:b/>
          <w:sz w:val="20"/>
        </w:rPr>
        <w:t>New Effects Categories:</w:t>
      </w:r>
      <w:r>
        <w:rPr>
          <w:rFonts w:ascii="Calibri" w:eastAsia="Calibri" w:hAnsi="Calibri" w:cs="Calibri"/>
          <w:sz w:val="20"/>
        </w:rPr>
        <w:t xml:space="preserve"> Black &amp; White and Summer categories each featuring over 30 effects and made by photo editing professionals</w:t>
      </w:r>
    </w:p>
    <w:p w:rsidR="00076596" w:rsidRDefault="00076596" w:rsidP="00076596">
      <w:pPr>
        <w:pStyle w:val="normal"/>
      </w:pPr>
    </w:p>
    <w:p w:rsidR="00076596" w:rsidRDefault="00076596" w:rsidP="00076596">
      <w:pPr>
        <w:pStyle w:val="normal"/>
      </w:pPr>
      <w:r>
        <w:rPr>
          <w:rFonts w:ascii="Calibri" w:eastAsia="Calibri" w:hAnsi="Calibri" w:cs="Calibri"/>
          <w:b/>
          <w:sz w:val="20"/>
        </w:rPr>
        <w:t>Render Tool:</w:t>
      </w:r>
      <w:r>
        <w:rPr>
          <w:rFonts w:ascii="Calibri" w:eastAsia="Calibri" w:hAnsi="Calibri" w:cs="Calibri"/>
          <w:sz w:val="20"/>
        </w:rPr>
        <w:t xml:space="preserve"> Choose from over 25 layers to render including hearts , bubbles, lens flare , </w:t>
      </w:r>
      <w:proofErr w:type="spellStart"/>
      <w:r>
        <w:rPr>
          <w:rFonts w:ascii="Calibri" w:eastAsia="Calibri" w:hAnsi="Calibri" w:cs="Calibri"/>
          <w:sz w:val="20"/>
        </w:rPr>
        <w:t>sunbeametc</w:t>
      </w:r>
      <w:proofErr w:type="spellEnd"/>
      <w:r>
        <w:rPr>
          <w:rFonts w:ascii="Calibri" w:eastAsia="Calibri" w:hAnsi="Calibri" w:cs="Calibri"/>
          <w:sz w:val="20"/>
        </w:rPr>
        <w:t>. Move, scale and/or rotate it for the perfect image.</w:t>
      </w:r>
    </w:p>
    <w:p w:rsidR="00076596" w:rsidRDefault="00076596" w:rsidP="00076596">
      <w:pPr>
        <w:pStyle w:val="normal"/>
      </w:pPr>
    </w:p>
    <w:p w:rsidR="00076596" w:rsidRDefault="00076596" w:rsidP="00076596">
      <w:pPr>
        <w:pStyle w:val="normal"/>
      </w:pPr>
      <w:r>
        <w:rPr>
          <w:rFonts w:ascii="Calibri" w:eastAsia="Calibri" w:hAnsi="Calibri" w:cs="Calibri"/>
          <w:b/>
          <w:sz w:val="20"/>
        </w:rPr>
        <w:t>Crop Tool:</w:t>
      </w:r>
      <w:r>
        <w:rPr>
          <w:rFonts w:ascii="Calibri" w:eastAsia="Calibri" w:hAnsi="Calibri" w:cs="Calibri"/>
          <w:sz w:val="20"/>
        </w:rPr>
        <w:t xml:space="preserve"> Crop photos within the app</w:t>
      </w:r>
    </w:p>
    <w:p w:rsidR="00076596" w:rsidRDefault="00076596" w:rsidP="00076596">
      <w:pPr>
        <w:pStyle w:val="normal"/>
      </w:pPr>
    </w:p>
    <w:p w:rsidR="00076596" w:rsidRDefault="00076596" w:rsidP="00076596">
      <w:pPr>
        <w:pStyle w:val="normal"/>
      </w:pPr>
      <w:r>
        <w:rPr>
          <w:rFonts w:ascii="Calibri" w:eastAsia="Calibri" w:hAnsi="Calibri" w:cs="Calibri"/>
          <w:b/>
          <w:sz w:val="20"/>
        </w:rPr>
        <w:t xml:space="preserve">Tilt-Shift Tool: </w:t>
      </w:r>
      <w:r>
        <w:rPr>
          <w:rFonts w:ascii="Calibri" w:eastAsia="Calibri" w:hAnsi="Calibri" w:cs="Calibri"/>
          <w:sz w:val="20"/>
        </w:rPr>
        <w:t>Add focus to photos and scale, move and rotate the focus</w:t>
      </w:r>
    </w:p>
    <w:p w:rsidR="00076596" w:rsidRDefault="00076596" w:rsidP="00076596">
      <w:pPr>
        <w:pStyle w:val="normal"/>
      </w:pPr>
    </w:p>
    <w:p w:rsidR="00076596" w:rsidRDefault="00076596" w:rsidP="00076596">
      <w:pPr>
        <w:pStyle w:val="normal"/>
      </w:pPr>
      <w:r>
        <w:rPr>
          <w:rFonts w:ascii="Calibri" w:eastAsia="Calibri" w:hAnsi="Calibri" w:cs="Calibri"/>
          <w:b/>
          <w:sz w:val="20"/>
        </w:rPr>
        <w:t>Tilt-Shift Selective Tool:</w:t>
      </w:r>
      <w:r>
        <w:rPr>
          <w:rFonts w:ascii="Calibri" w:eastAsia="Calibri" w:hAnsi="Calibri" w:cs="Calibri"/>
          <w:sz w:val="20"/>
        </w:rPr>
        <w:t xml:space="preserve"> Add an effect to selected sections of a photo and control the orientation of the selection</w:t>
      </w:r>
    </w:p>
    <w:p w:rsidR="00076596" w:rsidRDefault="00076596" w:rsidP="00076596">
      <w:pPr>
        <w:pStyle w:val="normal"/>
      </w:pPr>
    </w:p>
    <w:p w:rsidR="00076596" w:rsidRDefault="00076596" w:rsidP="00076596">
      <w:pPr>
        <w:pStyle w:val="normal"/>
      </w:pPr>
      <w:r>
        <w:rPr>
          <w:rFonts w:ascii="Calibri" w:eastAsia="Calibri" w:hAnsi="Calibri" w:cs="Calibri"/>
          <w:b/>
          <w:sz w:val="20"/>
        </w:rPr>
        <w:t>Added Control:</w:t>
      </w:r>
      <w:r>
        <w:rPr>
          <w:rFonts w:ascii="Calibri" w:eastAsia="Calibri" w:hAnsi="Calibri" w:cs="Calibri"/>
          <w:sz w:val="20"/>
        </w:rPr>
        <w:t xml:space="preserve"> Control the intensity of the </w:t>
      </w:r>
      <w:proofErr w:type="spellStart"/>
      <w:r>
        <w:rPr>
          <w:rFonts w:ascii="Calibri" w:eastAsia="Calibri" w:hAnsi="Calibri" w:cs="Calibri"/>
          <w:sz w:val="20"/>
        </w:rPr>
        <w:t>toon</w:t>
      </w:r>
      <w:proofErr w:type="spellEnd"/>
      <w:r>
        <w:rPr>
          <w:rFonts w:ascii="Calibri" w:eastAsia="Calibri" w:hAnsi="Calibri" w:cs="Calibri"/>
          <w:sz w:val="20"/>
        </w:rPr>
        <w:t>, pixel, emboss, blur and sharp effects</w:t>
      </w:r>
    </w:p>
    <w:p w:rsidR="00076596" w:rsidRDefault="00076596" w:rsidP="00076596">
      <w:pPr>
        <w:pStyle w:val="normal"/>
      </w:pPr>
    </w:p>
    <w:p w:rsidR="00076596" w:rsidRDefault="00076596" w:rsidP="00076596">
      <w:pPr>
        <w:pStyle w:val="normal"/>
      </w:pPr>
      <w:r>
        <w:rPr>
          <w:rFonts w:ascii="Calibri" w:eastAsia="Calibri" w:hAnsi="Calibri" w:cs="Calibri"/>
          <w:b/>
          <w:sz w:val="20"/>
        </w:rPr>
        <w:t>Improved Scrolling</w:t>
      </w:r>
      <w:r>
        <w:rPr>
          <w:rFonts w:ascii="Calibri" w:eastAsia="Calibri" w:hAnsi="Calibri" w:cs="Calibri"/>
          <w:sz w:val="20"/>
        </w:rPr>
        <w:t>- Automatic scrolling of the effects</w:t>
      </w:r>
      <w:r>
        <w:rPr>
          <w:rFonts w:ascii="Calibri" w:eastAsia="Calibri" w:hAnsi="Calibri" w:cs="Calibri"/>
          <w:sz w:val="20"/>
        </w:rPr>
        <w:br/>
      </w:r>
    </w:p>
    <w:p w:rsidR="00076596" w:rsidRDefault="00076596" w:rsidP="00076596">
      <w:pPr>
        <w:pStyle w:val="normal"/>
      </w:pPr>
      <w:proofErr w:type="spellStart"/>
      <w:r>
        <w:rPr>
          <w:rFonts w:ascii="Calibri" w:eastAsia="Calibri" w:hAnsi="Calibri" w:cs="Calibri"/>
          <w:i/>
          <w:sz w:val="20"/>
        </w:rPr>
        <w:t>PhotoNova</w:t>
      </w:r>
      <w:proofErr w:type="spellEnd"/>
      <w:r>
        <w:rPr>
          <w:rFonts w:ascii="Calibri" w:eastAsia="Calibri" w:hAnsi="Calibri" w:cs="Calibri"/>
          <w:i/>
          <w:sz w:val="20"/>
        </w:rPr>
        <w:t xml:space="preserve"> 2</w:t>
      </w:r>
      <w:r>
        <w:rPr>
          <w:rFonts w:ascii="Calibri" w:eastAsia="Calibri" w:hAnsi="Calibri" w:cs="Calibri"/>
          <w:sz w:val="20"/>
        </w:rPr>
        <w:t xml:space="preserve"> is available for $0.99 on the iTunes App Store at: </w:t>
      </w:r>
      <w:hyperlink r:id="rId8">
        <w:r>
          <w:rPr>
            <w:rFonts w:ascii="Calibri" w:eastAsia="Calibri" w:hAnsi="Calibri" w:cs="Calibri"/>
            <w:color w:val="1155CC"/>
            <w:sz w:val="20"/>
            <w:u w:val="single"/>
          </w:rPr>
          <w:t>https://itunes.apple.com/app/photonova-2-photo-editor-selective/id604403951?mt=8</w:t>
        </w:r>
      </w:hyperlink>
      <w:r>
        <w:rPr>
          <w:rFonts w:ascii="Calibri" w:eastAsia="Calibri" w:hAnsi="Calibri" w:cs="Calibri"/>
          <w:sz w:val="20"/>
        </w:rPr>
        <w:t xml:space="preserve"> </w:t>
      </w:r>
    </w:p>
    <w:p w:rsidR="00076596" w:rsidRDefault="00076596" w:rsidP="00076596">
      <w:pPr>
        <w:pStyle w:val="normal"/>
      </w:pPr>
    </w:p>
    <w:p w:rsidR="00076596" w:rsidRDefault="00076596" w:rsidP="00076596">
      <w:pPr>
        <w:pStyle w:val="NormaleWeb"/>
        <w:spacing w:before="0" w:beforeAutospacing="0" w:after="0" w:afterAutospacing="0"/>
        <w:rPr>
          <w:rFonts w:ascii="Calibri" w:hAnsi="Calibri" w:cs="Times"/>
          <w:b/>
          <w:sz w:val="20"/>
          <w:szCs w:val="20"/>
        </w:rPr>
      </w:pPr>
      <w:r w:rsidRPr="00916265">
        <w:rPr>
          <w:rFonts w:ascii="Calibri" w:hAnsi="Calibri" w:cs="Times"/>
          <w:b/>
          <w:sz w:val="20"/>
          <w:szCs w:val="20"/>
        </w:rPr>
        <w:t xml:space="preserve">About </w:t>
      </w:r>
      <w:proofErr w:type="spellStart"/>
      <w:r w:rsidRPr="00916265">
        <w:rPr>
          <w:rFonts w:ascii="Calibri" w:hAnsi="Calibri" w:cs="Times"/>
          <w:b/>
          <w:sz w:val="20"/>
          <w:szCs w:val="20"/>
        </w:rPr>
        <w:t>Delix</w:t>
      </w:r>
      <w:proofErr w:type="spellEnd"/>
      <w:r w:rsidRPr="00916265">
        <w:rPr>
          <w:rFonts w:ascii="Calibri" w:hAnsi="Calibri" w:cs="Times"/>
          <w:b/>
          <w:sz w:val="20"/>
          <w:szCs w:val="20"/>
        </w:rPr>
        <w:t xml:space="preserve"> Software</w:t>
      </w:r>
    </w:p>
    <w:p w:rsidR="00076596" w:rsidRPr="00916265" w:rsidRDefault="00076596" w:rsidP="00076596">
      <w:pPr>
        <w:pStyle w:val="NormaleWeb"/>
        <w:spacing w:before="0" w:beforeAutospacing="0" w:after="0" w:afterAutospacing="0"/>
        <w:rPr>
          <w:rFonts w:ascii="Calibri" w:hAnsi="Calibri" w:cs="Times"/>
          <w:b/>
          <w:sz w:val="20"/>
          <w:szCs w:val="20"/>
        </w:rPr>
      </w:pPr>
    </w:p>
    <w:p w:rsidR="00076596" w:rsidRPr="00916265" w:rsidRDefault="00076596" w:rsidP="00076596">
      <w:pPr>
        <w:pStyle w:val="NormaleWeb"/>
        <w:spacing w:before="0" w:beforeAutospacing="0" w:after="0" w:afterAutospacing="0"/>
        <w:rPr>
          <w:rFonts w:ascii="Calibri" w:hAnsi="Calibri" w:cs="Times"/>
          <w:sz w:val="20"/>
          <w:szCs w:val="20"/>
        </w:rPr>
      </w:pPr>
      <w:proofErr w:type="spellStart"/>
      <w:r w:rsidRPr="00916265">
        <w:rPr>
          <w:rFonts w:ascii="Calibri" w:hAnsi="Calibri" w:cs="Times"/>
          <w:sz w:val="20"/>
          <w:szCs w:val="20"/>
        </w:rPr>
        <w:lastRenderedPageBreak/>
        <w:t>Delix</w:t>
      </w:r>
      <w:proofErr w:type="spellEnd"/>
      <w:r w:rsidRPr="00916265">
        <w:rPr>
          <w:rFonts w:ascii="Calibri" w:hAnsi="Calibri" w:cs="Times"/>
          <w:sz w:val="20"/>
          <w:szCs w:val="20"/>
        </w:rPr>
        <w:t xml:space="preserve"> Software was founded by Loran &amp; </w:t>
      </w:r>
      <w:proofErr w:type="spellStart"/>
      <w:r w:rsidRPr="00916265">
        <w:rPr>
          <w:rFonts w:ascii="Calibri" w:hAnsi="Calibri" w:cs="Times"/>
          <w:sz w:val="20"/>
          <w:szCs w:val="20"/>
        </w:rPr>
        <w:t>Ledion</w:t>
      </w:r>
      <w:proofErr w:type="spellEnd"/>
      <w:r w:rsidRPr="00916265">
        <w:rPr>
          <w:rFonts w:ascii="Calibri" w:hAnsi="Calibri" w:cs="Times"/>
          <w:sz w:val="20"/>
          <w:szCs w:val="20"/>
        </w:rPr>
        <w:t xml:space="preserve"> </w:t>
      </w:r>
      <w:proofErr w:type="spellStart"/>
      <w:r w:rsidRPr="00916265">
        <w:rPr>
          <w:rFonts w:ascii="Calibri" w:hAnsi="Calibri" w:cs="Times"/>
          <w:sz w:val="20"/>
          <w:szCs w:val="20"/>
        </w:rPr>
        <w:t>Dyrmishi.Using</w:t>
      </w:r>
      <w:proofErr w:type="spellEnd"/>
      <w:r w:rsidRPr="00916265">
        <w:rPr>
          <w:rFonts w:ascii="Calibri" w:hAnsi="Calibri" w:cs="Times"/>
          <w:sz w:val="20"/>
          <w:szCs w:val="20"/>
        </w:rPr>
        <w:t xml:space="preserve"> all the knowledge obtained during 10 years of studies and experience in digital imaging and image software development, we made this must-have app in the Photo &amp; Video category for all the </w:t>
      </w:r>
      <w:proofErr w:type="spellStart"/>
      <w:r w:rsidRPr="00916265">
        <w:rPr>
          <w:rFonts w:ascii="Calibri" w:hAnsi="Calibri" w:cs="Times"/>
          <w:sz w:val="20"/>
          <w:szCs w:val="20"/>
        </w:rPr>
        <w:t>iPhone</w:t>
      </w:r>
      <w:proofErr w:type="spellEnd"/>
      <w:r w:rsidRPr="00916265">
        <w:rPr>
          <w:rFonts w:ascii="Calibri" w:hAnsi="Calibri" w:cs="Times"/>
          <w:sz w:val="20"/>
          <w:szCs w:val="20"/>
        </w:rPr>
        <w:t>/</w:t>
      </w:r>
      <w:proofErr w:type="spellStart"/>
      <w:r w:rsidRPr="00916265">
        <w:rPr>
          <w:rFonts w:ascii="Calibri" w:hAnsi="Calibri" w:cs="Times"/>
          <w:sz w:val="20"/>
          <w:szCs w:val="20"/>
        </w:rPr>
        <w:t>iPad</w:t>
      </w:r>
      <w:proofErr w:type="spellEnd"/>
      <w:r w:rsidRPr="00916265">
        <w:rPr>
          <w:rFonts w:ascii="Calibri" w:hAnsi="Calibri" w:cs="Times"/>
          <w:sz w:val="20"/>
          <w:szCs w:val="20"/>
        </w:rPr>
        <w:t xml:space="preserve"> users.</w:t>
      </w:r>
    </w:p>
    <w:p w:rsidR="007E0ECD" w:rsidRDefault="007E0ECD" w:rsidP="000765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sz w:val="28"/>
          <w:szCs w:val="28"/>
        </w:rPr>
      </w:pPr>
    </w:p>
    <w:p w:rsidR="00261496" w:rsidRPr="00261496" w:rsidRDefault="00261496" w:rsidP="002614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heme="minorHAnsi" w:hAnsiTheme="minorHAnsi" w:cs="Arial"/>
          <w:b/>
          <w:sz w:val="20"/>
          <w:szCs w:val="20"/>
        </w:rPr>
      </w:pPr>
      <w:r>
        <w:rPr>
          <w:rFonts w:asciiTheme="minorHAnsi" w:hAnsiTheme="minorHAnsi" w:cs="Arial"/>
          <w:b/>
          <w:sz w:val="20"/>
          <w:szCs w:val="20"/>
        </w:rPr>
        <w:t>Contact Us</w:t>
      </w:r>
    </w:p>
    <w:p w:rsidR="00261496" w:rsidRDefault="00261496" w:rsidP="002614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heme="minorHAnsi" w:hAnsiTheme="minorHAnsi" w:cs="Arial"/>
          <w:i/>
          <w:sz w:val="20"/>
          <w:szCs w:val="20"/>
        </w:rPr>
      </w:pPr>
    </w:p>
    <w:p w:rsidR="00261496" w:rsidRPr="00261496" w:rsidRDefault="00261496" w:rsidP="002614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Theme="minorHAnsi" w:hAnsiTheme="minorHAnsi" w:cs="Arial"/>
          <w:i/>
          <w:sz w:val="20"/>
          <w:szCs w:val="20"/>
        </w:rPr>
      </w:pPr>
      <w:r w:rsidRPr="00261496">
        <w:rPr>
          <w:rFonts w:asciiTheme="minorHAnsi" w:hAnsiTheme="minorHAnsi" w:cs="Arial"/>
          <w:i/>
          <w:sz w:val="20"/>
          <w:szCs w:val="20"/>
        </w:rPr>
        <w:t>contact@</w:t>
      </w:r>
      <w:r>
        <w:rPr>
          <w:rFonts w:asciiTheme="minorHAnsi" w:hAnsiTheme="minorHAnsi" w:cs="Arial"/>
          <w:i/>
          <w:sz w:val="20"/>
          <w:szCs w:val="20"/>
        </w:rPr>
        <w:t>delixsoftware</w:t>
      </w:r>
      <w:r w:rsidRPr="00261496">
        <w:rPr>
          <w:rFonts w:asciiTheme="minorHAnsi" w:hAnsiTheme="minorHAnsi" w:cs="Arial"/>
          <w:i/>
          <w:sz w:val="20"/>
          <w:szCs w:val="20"/>
        </w:rPr>
        <w:t>.com</w:t>
      </w:r>
    </w:p>
    <w:p w:rsidR="00261496" w:rsidRPr="0055081E" w:rsidRDefault="00261496" w:rsidP="000765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center"/>
        <w:rPr>
          <w:rFonts w:ascii="Arial" w:hAnsi="Arial" w:cs="Arial"/>
          <w:sz w:val="28"/>
          <w:szCs w:val="28"/>
        </w:rPr>
      </w:pPr>
    </w:p>
    <w:sectPr w:rsidR="00261496" w:rsidRPr="0055081E">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halkboard">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081E"/>
    <w:rsid w:val="00076596"/>
    <w:rsid w:val="00261496"/>
    <w:rsid w:val="0050653C"/>
    <w:rsid w:val="0055081E"/>
    <w:rsid w:val="00780A58"/>
    <w:rsid w:val="007B0E0F"/>
    <w:rsid w:val="007E0ECD"/>
    <w:rsid w:val="008D40F9"/>
    <w:rsid w:val="00B82906"/>
    <w:rsid w:val="00C33789"/>
    <w:rsid w:val="00F24AD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paragraph" w:styleId="Titolo1">
    <w:name w:val="heading 1"/>
    <w:basedOn w:val="Normale"/>
    <w:next w:val="Normale"/>
    <w:link w:val="Titolo1Carattere"/>
    <w:uiPriority w:val="9"/>
    <w:qFormat/>
    <w:rsid w:val="0055081E"/>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unhideWhenUsed/>
    <w:qFormat/>
    <w:rsid w:val="0055081E"/>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55081E"/>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locked/>
    <w:rsid w:val="0055081E"/>
    <w:rPr>
      <w:rFonts w:ascii="Cambria" w:eastAsia="Times New Roman" w:hAnsi="Cambria" w:cs="Times New Roman"/>
      <w:b/>
      <w:bCs/>
      <w:i/>
      <w:iCs/>
      <w:sz w:val="28"/>
      <w:szCs w:val="28"/>
    </w:rPr>
  </w:style>
  <w:style w:type="character" w:styleId="Collegamentoipertestuale">
    <w:name w:val="Hyperlink"/>
    <w:basedOn w:val="Carpredefinitoparagrafo"/>
    <w:uiPriority w:val="99"/>
    <w:rsid w:val="0055081E"/>
    <w:rPr>
      <w:color w:val="0000FF"/>
      <w:u w:val="single"/>
    </w:rPr>
  </w:style>
  <w:style w:type="paragraph" w:styleId="Nessunaspaziatura">
    <w:name w:val="No Spacing"/>
    <w:uiPriority w:val="1"/>
    <w:qFormat/>
    <w:rsid w:val="0055081E"/>
    <w:rPr>
      <w:sz w:val="22"/>
      <w:szCs w:val="22"/>
    </w:rPr>
  </w:style>
  <w:style w:type="paragraph" w:customStyle="1" w:styleId="normal">
    <w:name w:val="normal"/>
    <w:rsid w:val="00076596"/>
    <w:pPr>
      <w:spacing w:line="276" w:lineRule="auto"/>
    </w:pPr>
    <w:rPr>
      <w:rFonts w:ascii="Arial" w:eastAsia="Arial" w:hAnsi="Arial" w:cs="Arial"/>
      <w:color w:val="000000"/>
      <w:sz w:val="22"/>
      <w:szCs w:val="22"/>
    </w:rPr>
  </w:style>
  <w:style w:type="paragraph" w:styleId="NormaleWeb">
    <w:name w:val="Normal (Web)"/>
    <w:basedOn w:val="Normale"/>
    <w:uiPriority w:val="99"/>
    <w:semiHidden/>
    <w:unhideWhenUsed/>
    <w:rsid w:val="0007659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app/photonova-2-photo-editor-selective/id604403951?mt=8"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440491-1334-4640-8937-74B5A5E68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3686</Characters>
  <Application>Microsoft Office Word</Application>
  <DocSecurity>0</DocSecurity>
  <Lines>30</Lines>
  <Paragraphs>8</Paragraphs>
  <ScaleCrop>false</ScaleCrop>
  <Company/>
  <LinksUpToDate>false</LinksUpToDate>
  <CharactersWithSpaces>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ledion dyrmishi</dc:creator>
  <cp:lastModifiedBy>ledion dyrmishi</cp:lastModifiedBy>
  <cp:revision>2</cp:revision>
  <dcterms:created xsi:type="dcterms:W3CDTF">2013-07-10T10:05:00Z</dcterms:created>
  <dcterms:modified xsi:type="dcterms:W3CDTF">2013-07-10T10:05:00Z</dcterms:modified>
</cp:coreProperties>
</file>